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25CD9" w14:textId="77777777" w:rsidR="006C682D" w:rsidRDefault="006C682D" w:rsidP="00584804">
      <w:pPr>
        <w:shd w:val="clear" w:color="auto" w:fill="DEEAF6" w:themeFill="accent1" w:themeFillTint="33"/>
        <w:spacing w:after="0" w:line="240" w:lineRule="auto"/>
        <w:jc w:val="right"/>
        <w:rPr>
          <w:rFonts w:ascii="Trebuchet MS" w:hAnsi="Trebuchet MS"/>
          <w:b/>
          <w:bCs/>
          <w:color w:val="002060"/>
        </w:rPr>
      </w:pPr>
    </w:p>
    <w:p w14:paraId="1775DC71" w14:textId="70EADA37" w:rsidR="0068789E" w:rsidRPr="0068789E" w:rsidRDefault="00E83F61" w:rsidP="00584804">
      <w:pPr>
        <w:shd w:val="clear" w:color="auto" w:fill="DEEAF6" w:themeFill="accent1" w:themeFillTint="33"/>
        <w:spacing w:after="0" w:line="240" w:lineRule="auto"/>
        <w:jc w:val="right"/>
        <w:rPr>
          <w:rFonts w:ascii="Trebuchet MS" w:hAnsi="Trebuchet MS"/>
          <w:b/>
          <w:bCs/>
          <w:color w:val="002060"/>
        </w:rPr>
      </w:pPr>
      <w:r w:rsidRPr="0068789E">
        <w:rPr>
          <w:rFonts w:ascii="Trebuchet MS" w:hAnsi="Trebuchet MS"/>
          <w:b/>
          <w:bCs/>
          <w:color w:val="002060"/>
        </w:rPr>
        <w:t xml:space="preserve">Anexa nr. 6 la Ghidul Solicitantului Condiții Specifice </w:t>
      </w:r>
      <w:r w:rsidR="0068789E" w:rsidRPr="0068789E">
        <w:rPr>
          <w:rFonts w:ascii="Trebuchet MS" w:hAnsi="Trebuchet MS"/>
          <w:b/>
          <w:bCs/>
          <w:color w:val="002060"/>
        </w:rPr>
        <w:t>–</w:t>
      </w:r>
      <w:r w:rsidRPr="0068789E">
        <w:rPr>
          <w:rFonts w:ascii="Trebuchet MS" w:hAnsi="Trebuchet MS"/>
          <w:b/>
          <w:bCs/>
          <w:color w:val="002060"/>
        </w:rPr>
        <w:t xml:space="preserve"> </w:t>
      </w:r>
    </w:p>
    <w:p w14:paraId="0CF1FE16" w14:textId="1C8F4435" w:rsidR="00BF2DEF" w:rsidRPr="007D7CDF" w:rsidRDefault="00E83F61" w:rsidP="00584804">
      <w:pPr>
        <w:shd w:val="clear" w:color="auto" w:fill="DEEAF6" w:themeFill="accent1" w:themeFillTint="33"/>
        <w:spacing w:after="0" w:line="240" w:lineRule="auto"/>
        <w:jc w:val="right"/>
        <w:rPr>
          <w:rFonts w:ascii="Trebuchet MS" w:hAnsi="Trebuchet MS"/>
          <w:b/>
          <w:bCs/>
          <w:color w:val="002060"/>
          <w:lang w:val="en-US"/>
        </w:rPr>
      </w:pPr>
      <w:r w:rsidRPr="0068789E">
        <w:rPr>
          <w:rFonts w:ascii="Trebuchet MS" w:hAnsi="Trebuchet MS"/>
          <w:b/>
          <w:bCs/>
          <w:color w:val="002060"/>
        </w:rPr>
        <w:t>„</w:t>
      </w:r>
      <w:r w:rsidR="00584804" w:rsidRPr="00584804">
        <w:rPr>
          <w:rFonts w:ascii="Trebuchet MS" w:hAnsi="Trebuchet MS"/>
          <w:b/>
          <w:bCs/>
          <w:color w:val="002060"/>
        </w:rPr>
        <w:t>Servicii de îngrijire la domiciliu pentru persoanele vârstnice</w:t>
      </w:r>
      <w:r w:rsidR="007D7CDF">
        <w:rPr>
          <w:rFonts w:ascii="Trebuchet MS" w:hAnsi="Trebuchet MS"/>
          <w:b/>
          <w:bCs/>
          <w:color w:val="002060"/>
          <w:lang w:val="en-US"/>
        </w:rPr>
        <w:t>”</w:t>
      </w:r>
    </w:p>
    <w:p w14:paraId="4F737ABA" w14:textId="77777777" w:rsidR="0068789E" w:rsidRPr="0068789E" w:rsidRDefault="0068789E" w:rsidP="0068789E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</w:p>
    <w:p w14:paraId="1F3ECBB3" w14:textId="77777777" w:rsidR="00E83F61" w:rsidRPr="0068789E" w:rsidRDefault="00E83F61" w:rsidP="00E83F61">
      <w:pPr>
        <w:spacing w:after="0" w:line="240" w:lineRule="auto"/>
        <w:jc w:val="right"/>
        <w:rPr>
          <w:rFonts w:ascii="Trebuchet MS" w:hAnsi="Trebuchet MS"/>
          <w:b/>
          <w:bCs/>
          <w:color w:val="002060"/>
        </w:rPr>
      </w:pPr>
    </w:p>
    <w:p w14:paraId="471955D6" w14:textId="77777777" w:rsidR="00E83F61" w:rsidRPr="0068789E" w:rsidRDefault="00E83F61" w:rsidP="00E83F61">
      <w:pPr>
        <w:spacing w:after="0" w:line="240" w:lineRule="auto"/>
        <w:rPr>
          <w:rFonts w:ascii="Trebuchet MS" w:hAnsi="Trebuchet MS"/>
          <w:color w:val="002060"/>
        </w:rPr>
      </w:pPr>
    </w:p>
    <w:p w14:paraId="57A5BA38" w14:textId="77777777" w:rsidR="008B1D2F" w:rsidRPr="008B1D2F" w:rsidRDefault="008B1D2F" w:rsidP="008B1D2F">
      <w:pPr>
        <w:spacing w:after="0" w:line="240" w:lineRule="auto"/>
        <w:rPr>
          <w:rFonts w:ascii="Trebuchet MS" w:hAnsi="Trebuchet MS"/>
          <w:color w:val="002060"/>
        </w:rPr>
      </w:pPr>
      <w:bookmarkStart w:id="0" w:name="_Hlk152053191"/>
      <w:r w:rsidRPr="008B1D2F">
        <w:rPr>
          <w:rFonts w:ascii="Trebuchet MS" w:hAnsi="Trebuchet MS"/>
          <w:color w:val="002060"/>
        </w:rPr>
        <w:t>Program: Programul Incluziune și Demnitate Socială</w:t>
      </w:r>
    </w:p>
    <w:p w14:paraId="0BE5DF2C" w14:textId="77777777" w:rsidR="008B1D2F" w:rsidRPr="008B1D2F" w:rsidRDefault="008B1D2F" w:rsidP="008B1D2F">
      <w:pPr>
        <w:spacing w:after="0" w:line="240" w:lineRule="auto"/>
        <w:rPr>
          <w:rFonts w:ascii="Trebuchet MS" w:hAnsi="Trebuchet MS"/>
          <w:color w:val="002060"/>
        </w:rPr>
      </w:pPr>
      <w:r w:rsidRPr="008B1D2F">
        <w:rPr>
          <w:rFonts w:ascii="Trebuchet MS" w:hAnsi="Trebuchet MS"/>
          <w:color w:val="002060"/>
        </w:rPr>
        <w:t>Prioritate: P06 „Servicii de suport pentru persoane vârstnice” (ESO4.11.)</w:t>
      </w:r>
    </w:p>
    <w:p w14:paraId="77A4436A" w14:textId="0D40444E" w:rsidR="006F6A12" w:rsidRDefault="008B1D2F" w:rsidP="008B1D2F">
      <w:pPr>
        <w:spacing w:after="0" w:line="240" w:lineRule="auto"/>
        <w:rPr>
          <w:rFonts w:ascii="Trebuchet MS" w:hAnsi="Trebuchet MS"/>
          <w:color w:val="002060"/>
        </w:rPr>
      </w:pPr>
      <w:r w:rsidRPr="008B1D2F">
        <w:rPr>
          <w:rFonts w:ascii="Trebuchet MS" w:hAnsi="Trebuchet MS"/>
          <w:color w:val="002060"/>
        </w:rPr>
        <w:t>Apel de proiecte: „</w:t>
      </w:r>
      <w:r w:rsidR="001B1F45" w:rsidRPr="001B1F45">
        <w:rPr>
          <w:rFonts w:ascii="Trebuchet MS" w:hAnsi="Trebuchet MS"/>
          <w:color w:val="002060"/>
        </w:rPr>
        <w:t>Servicii de îngrijire la domiciliu pentru persoanele vârstnice</w:t>
      </w:r>
      <w:r w:rsidRPr="008B1D2F">
        <w:rPr>
          <w:rFonts w:ascii="Trebuchet MS" w:hAnsi="Trebuchet MS"/>
          <w:color w:val="002060"/>
        </w:rPr>
        <w:t>”</w:t>
      </w:r>
    </w:p>
    <w:p w14:paraId="2290656A" w14:textId="0510FC1B" w:rsidR="00BF2DEF" w:rsidRPr="0068789E" w:rsidRDefault="00BF2DEF" w:rsidP="008B1D2F">
      <w:pPr>
        <w:spacing w:after="0" w:line="240" w:lineRule="auto"/>
        <w:rPr>
          <w:rFonts w:ascii="Trebuchet MS" w:hAnsi="Trebuchet MS"/>
          <w:color w:val="002060"/>
          <w:highlight w:val="lightGray"/>
        </w:rPr>
      </w:pPr>
      <w:r w:rsidRPr="0068789E">
        <w:rPr>
          <w:rFonts w:ascii="Trebuchet MS" w:hAnsi="Trebuchet MS"/>
          <w:color w:val="002060"/>
        </w:rPr>
        <w:t xml:space="preserve">Cod SMIS: </w:t>
      </w:r>
      <w:r w:rsidRPr="0068789E">
        <w:rPr>
          <w:rFonts w:ascii="Trebuchet MS" w:hAnsi="Trebuchet MS"/>
          <w:color w:val="002060"/>
          <w:highlight w:val="lightGray"/>
        </w:rPr>
        <w:t>&lt;cod SMIS&gt;</w:t>
      </w:r>
    </w:p>
    <w:bookmarkEnd w:id="0"/>
    <w:p w14:paraId="5F3CDC7E" w14:textId="73CDE997" w:rsidR="00B54FC5" w:rsidRPr="0068789E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002060"/>
        </w:rPr>
      </w:pPr>
    </w:p>
    <w:p w14:paraId="4896CAA5" w14:textId="77777777" w:rsidR="00681EA5" w:rsidRPr="0068789E" w:rsidRDefault="00681EA5" w:rsidP="00B54FC5">
      <w:pPr>
        <w:spacing w:after="0" w:line="240" w:lineRule="auto"/>
        <w:jc w:val="center"/>
        <w:rPr>
          <w:rFonts w:ascii="Trebuchet MS" w:hAnsi="Trebuchet MS"/>
          <w:b/>
          <w:color w:val="002060"/>
        </w:rPr>
      </w:pPr>
    </w:p>
    <w:p w14:paraId="1C418679" w14:textId="77777777" w:rsidR="00B54FC5" w:rsidRPr="0068789E" w:rsidRDefault="00B54FC5">
      <w:pPr>
        <w:spacing w:after="0" w:line="240" w:lineRule="auto"/>
        <w:rPr>
          <w:rFonts w:ascii="Trebuchet MS" w:hAnsi="Trebuchet MS"/>
          <w:color w:val="002060"/>
        </w:rPr>
      </w:pPr>
      <w:bookmarkStart w:id="1" w:name="_Hlk131884682"/>
    </w:p>
    <w:bookmarkEnd w:id="1"/>
    <w:p w14:paraId="69B5B593" w14:textId="33F63087" w:rsidR="00694857" w:rsidRPr="0068789E" w:rsidRDefault="00694857" w:rsidP="008B34F7">
      <w:pPr>
        <w:spacing w:after="0" w:line="240" w:lineRule="auto"/>
        <w:jc w:val="both"/>
        <w:rPr>
          <w:rFonts w:ascii="Trebuchet MS" w:hAnsi="Trebuchet MS"/>
          <w:color w:val="002060"/>
        </w:rPr>
      </w:pPr>
    </w:p>
    <w:p w14:paraId="7B03B5F2" w14:textId="4B91F7AC" w:rsidR="00694857" w:rsidRPr="0068789E" w:rsidRDefault="004528F8">
      <w:pPr>
        <w:spacing w:after="0" w:line="240" w:lineRule="auto"/>
        <w:jc w:val="center"/>
        <w:rPr>
          <w:rFonts w:ascii="Trebuchet MS" w:hAnsi="Trebuchet MS"/>
          <w:b/>
          <w:color w:val="002060"/>
        </w:rPr>
      </w:pPr>
      <w:r w:rsidRPr="0068789E">
        <w:rPr>
          <w:rFonts w:ascii="Trebuchet MS" w:hAnsi="Trebuchet MS"/>
          <w:b/>
          <w:color w:val="002060"/>
        </w:rPr>
        <w:t xml:space="preserve">Declarație </w:t>
      </w:r>
      <w:r w:rsidR="00E11982" w:rsidRPr="0068789E">
        <w:rPr>
          <w:rFonts w:ascii="Trebuchet MS" w:hAnsi="Trebuchet MS"/>
          <w:b/>
          <w:color w:val="002060"/>
        </w:rPr>
        <w:t>privind respectarea Convenției Națiunilor Unite privind drepturile persoanelor cu dizabilități</w:t>
      </w:r>
    </w:p>
    <w:p w14:paraId="5867F42E" w14:textId="77777777" w:rsidR="00694857" w:rsidRPr="0068789E" w:rsidRDefault="00694857">
      <w:pPr>
        <w:spacing w:after="0" w:line="240" w:lineRule="auto"/>
        <w:jc w:val="center"/>
        <w:rPr>
          <w:rFonts w:ascii="Trebuchet MS" w:hAnsi="Trebuchet MS"/>
          <w:b/>
          <w:color w:val="002060"/>
        </w:rPr>
      </w:pPr>
    </w:p>
    <w:p w14:paraId="511F08D2" w14:textId="77777777" w:rsidR="004528F8" w:rsidRPr="0068789E" w:rsidRDefault="004B52C0" w:rsidP="004528F8">
      <w:pPr>
        <w:spacing w:after="0" w:line="240" w:lineRule="auto"/>
        <w:jc w:val="both"/>
        <w:rPr>
          <w:rFonts w:ascii="Trebuchet MS" w:hAnsi="Trebuchet MS"/>
          <w:i/>
          <w:iCs/>
          <w:color w:val="002060"/>
        </w:rPr>
      </w:pPr>
      <w:r w:rsidRPr="0068789E">
        <w:rPr>
          <w:rFonts w:ascii="Trebuchet MS" w:hAnsi="Trebuchet MS"/>
          <w:color w:val="002060"/>
        </w:rPr>
        <w:t>Subsemnatul/subsemnata &lt;</w:t>
      </w:r>
      <w:r w:rsidRPr="0068789E">
        <w:rPr>
          <w:rFonts w:ascii="Trebuchet MS" w:hAnsi="Trebuchet MS"/>
          <w:i/>
          <w:color w:val="002060"/>
          <w:shd w:val="clear" w:color="auto" w:fill="B2B2B2"/>
        </w:rPr>
        <w:t>nume</w:t>
      </w:r>
      <w:r w:rsidRPr="0068789E">
        <w:rPr>
          <w:rFonts w:ascii="Trebuchet MS" w:hAnsi="Trebuchet MS"/>
          <w:i/>
          <w:color w:val="002060"/>
        </w:rPr>
        <w:t>&gt;, &lt;</w:t>
      </w:r>
      <w:r w:rsidRPr="0068789E">
        <w:rPr>
          <w:rFonts w:ascii="Trebuchet MS" w:hAnsi="Trebuchet MS"/>
          <w:i/>
          <w:color w:val="002060"/>
          <w:shd w:val="clear" w:color="auto" w:fill="B2B2B2"/>
        </w:rPr>
        <w:t>prenume</w:t>
      </w:r>
      <w:r w:rsidRPr="0068789E">
        <w:rPr>
          <w:rFonts w:ascii="Trebuchet MS" w:hAnsi="Trebuchet MS"/>
          <w:i/>
          <w:color w:val="002060"/>
        </w:rPr>
        <w:t>&gt;</w:t>
      </w:r>
      <w:r w:rsidRPr="0068789E">
        <w:rPr>
          <w:rFonts w:ascii="Trebuchet MS" w:hAnsi="Trebuchet MS"/>
          <w:color w:val="002060"/>
        </w:rPr>
        <w:t>, posesor al  BI/CI, seria &lt;</w:t>
      </w:r>
      <w:proofErr w:type="spellStart"/>
      <w:r w:rsidRPr="0068789E">
        <w:rPr>
          <w:rFonts w:ascii="Trebuchet MS" w:hAnsi="Trebuchet MS"/>
          <w:color w:val="002060"/>
          <w:shd w:val="clear" w:color="auto" w:fill="B2B2B2"/>
        </w:rPr>
        <w:t>seriaCI</w:t>
      </w:r>
      <w:proofErr w:type="spellEnd"/>
      <w:r w:rsidRPr="0068789E">
        <w:rPr>
          <w:rFonts w:ascii="Trebuchet MS" w:hAnsi="Trebuchet MS"/>
          <w:color w:val="002060"/>
        </w:rPr>
        <w:t>&gt; nr. &lt;</w:t>
      </w:r>
      <w:proofErr w:type="spellStart"/>
      <w:r w:rsidRPr="0068789E">
        <w:rPr>
          <w:rFonts w:ascii="Trebuchet MS" w:hAnsi="Trebuchet MS"/>
          <w:color w:val="002060"/>
          <w:shd w:val="clear" w:color="auto" w:fill="B2B2B2"/>
        </w:rPr>
        <w:t>nrCi</w:t>
      </w:r>
      <w:proofErr w:type="spellEnd"/>
      <w:r w:rsidRPr="0068789E">
        <w:rPr>
          <w:rFonts w:ascii="Trebuchet MS" w:hAnsi="Trebuchet MS"/>
          <w:color w:val="002060"/>
        </w:rPr>
        <w:t>&gt;, CNP &lt;</w:t>
      </w:r>
      <w:r w:rsidRPr="0068789E">
        <w:rPr>
          <w:rFonts w:ascii="Trebuchet MS" w:hAnsi="Trebuchet MS"/>
          <w:color w:val="002060"/>
          <w:shd w:val="clear" w:color="auto" w:fill="B2B2B2"/>
        </w:rPr>
        <w:t>CNP</w:t>
      </w:r>
      <w:r w:rsidRPr="0068789E">
        <w:rPr>
          <w:rFonts w:ascii="Trebuchet MS" w:hAnsi="Trebuchet MS"/>
          <w:color w:val="002060"/>
        </w:rPr>
        <w:t>&gt;, în calitate de &lt;</w:t>
      </w:r>
      <w:r w:rsidRPr="0068789E">
        <w:rPr>
          <w:rFonts w:ascii="Trebuchet MS" w:hAnsi="Trebuchet MS"/>
          <w:color w:val="002060"/>
          <w:shd w:val="clear" w:color="auto" w:fill="B2B2B2"/>
        </w:rPr>
        <w:t>reprezentant/</w:t>
      </w:r>
      <w:proofErr w:type="spellStart"/>
      <w:r w:rsidRPr="0068789E">
        <w:rPr>
          <w:rFonts w:ascii="Trebuchet MS" w:hAnsi="Trebuchet MS"/>
          <w:color w:val="002060"/>
          <w:shd w:val="clear" w:color="auto" w:fill="B2B2B2"/>
        </w:rPr>
        <w:t>imputernicit</w:t>
      </w:r>
      <w:proofErr w:type="spellEnd"/>
      <w:r w:rsidRPr="0068789E">
        <w:rPr>
          <w:rFonts w:ascii="Trebuchet MS" w:hAnsi="Trebuchet MS"/>
          <w:color w:val="002060"/>
        </w:rPr>
        <w:t>&gt; al &lt;</w:t>
      </w:r>
      <w:r w:rsidRPr="0068789E">
        <w:rPr>
          <w:rFonts w:ascii="Trebuchet MS" w:hAnsi="Trebuchet MS"/>
          <w:color w:val="002060"/>
          <w:shd w:val="clear" w:color="auto" w:fill="B2B2B2"/>
        </w:rPr>
        <w:t>entitate</w:t>
      </w:r>
      <w:r w:rsidRPr="0068789E">
        <w:rPr>
          <w:rFonts w:ascii="Trebuchet MS" w:hAnsi="Trebuchet MS"/>
          <w:color w:val="002060"/>
        </w:rPr>
        <w:t>&gt; în calitate de &lt;</w:t>
      </w:r>
      <w:r w:rsidRPr="0068789E">
        <w:rPr>
          <w:rFonts w:ascii="Trebuchet MS" w:hAnsi="Trebuchet MS"/>
          <w:color w:val="002060"/>
          <w:shd w:val="clear" w:color="auto" w:fill="B2B2B2"/>
        </w:rPr>
        <w:t>calitate în parteneriat - partener/lider</w:t>
      </w:r>
      <w:r w:rsidRPr="0068789E">
        <w:rPr>
          <w:rFonts w:ascii="Trebuchet MS" w:hAnsi="Trebuchet MS"/>
          <w:color w:val="002060"/>
        </w:rPr>
        <w:t>&gt;</w:t>
      </w:r>
      <w:r w:rsidRPr="0068789E">
        <w:rPr>
          <w:rFonts w:ascii="Trebuchet MS" w:hAnsi="Trebuchet MS"/>
          <w:i/>
          <w:color w:val="002060"/>
        </w:rPr>
        <w:t xml:space="preserve"> al parteneriatului format din </w:t>
      </w:r>
      <w:r w:rsidRPr="0068789E">
        <w:rPr>
          <w:rFonts w:ascii="Trebuchet MS" w:hAnsi="Trebuchet MS"/>
          <w:i/>
          <w:color w:val="002060"/>
          <w:shd w:val="clear" w:color="auto" w:fill="B2B2B2"/>
        </w:rPr>
        <w:t>&lt;denumire parteneriat&gt;</w:t>
      </w:r>
      <w:r w:rsidRPr="0068789E">
        <w:rPr>
          <w:rFonts w:ascii="Trebuchet MS" w:hAnsi="Trebuchet MS"/>
          <w:color w:val="002060"/>
        </w:rPr>
        <w:t xml:space="preserve">, cunoscând prevederile legale privind falsul în declarații și falsul intelectual, declar </w:t>
      </w:r>
      <w:r w:rsidR="004528F8" w:rsidRPr="0068789E">
        <w:rPr>
          <w:rFonts w:ascii="Trebuchet MS" w:hAnsi="Trebuchet MS"/>
          <w:color w:val="002060"/>
        </w:rPr>
        <w:t xml:space="preserve">că pe toată perioada de implementare a proiectului cu titlul __________ depus în cadrul apelului de proiecte _____________ vor fi luate toate măsurile pentru asigurarea respectării prevederilor </w:t>
      </w:r>
      <w:r w:rsidR="004528F8" w:rsidRPr="0068789E">
        <w:rPr>
          <w:rFonts w:ascii="Trebuchet MS" w:hAnsi="Trebuchet MS"/>
          <w:i/>
          <w:iCs/>
          <w:color w:val="002060"/>
        </w:rPr>
        <w:t>Convenției Națiunilor Unite privind drepturile persoanelor</w:t>
      </w:r>
      <w:r w:rsidR="004528F8" w:rsidRPr="0068789E">
        <w:rPr>
          <w:rFonts w:ascii="Trebuchet MS" w:hAnsi="Trebuchet MS"/>
          <w:color w:val="002060"/>
        </w:rPr>
        <w:t xml:space="preserve"> </w:t>
      </w:r>
      <w:r w:rsidR="004528F8" w:rsidRPr="0068789E">
        <w:rPr>
          <w:rFonts w:ascii="Trebuchet MS" w:hAnsi="Trebuchet MS"/>
          <w:i/>
          <w:iCs/>
          <w:color w:val="002060"/>
        </w:rPr>
        <w:t>cu dizabilități.</w:t>
      </w:r>
    </w:p>
    <w:p w14:paraId="2AA3651C" w14:textId="4D000CA3" w:rsidR="00FE2CBD" w:rsidRPr="0068789E" w:rsidRDefault="004528F8" w:rsidP="004528F8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68789E">
        <w:rPr>
          <w:rFonts w:ascii="Trebuchet MS" w:hAnsi="Trebuchet MS"/>
          <w:i/>
          <w:iCs/>
          <w:color w:val="002060"/>
        </w:rPr>
        <w:t xml:space="preserve"> </w:t>
      </w:r>
      <w:r w:rsidRPr="0068789E">
        <w:rPr>
          <w:rFonts w:ascii="Trebuchet MS" w:hAnsi="Trebuchet MS"/>
          <w:color w:val="002060"/>
        </w:rPr>
        <w:t xml:space="preserve">În același timp se va asigura respectarea prevederilor stipulate la art. 9 din </w:t>
      </w:r>
      <w:r w:rsidRPr="0068789E">
        <w:rPr>
          <w:rFonts w:ascii="Trebuchet MS" w:hAnsi="Trebuchet MS"/>
          <w:i/>
          <w:iCs/>
          <w:color w:val="002060"/>
        </w:rPr>
        <w:t xml:space="preserve">Convenția </w:t>
      </w:r>
      <w:r w:rsidR="006A3B9D" w:rsidRPr="0068789E">
        <w:rPr>
          <w:rFonts w:ascii="Trebuchet MS" w:hAnsi="Trebuchet MS"/>
          <w:i/>
          <w:iCs/>
          <w:color w:val="002060"/>
        </w:rPr>
        <w:t>Națiunilor</w:t>
      </w:r>
      <w:r w:rsidR="006A3B9D" w:rsidRPr="0068789E">
        <w:rPr>
          <w:rFonts w:ascii="Trebuchet MS" w:hAnsi="Trebuchet MS"/>
          <w:color w:val="002060"/>
        </w:rPr>
        <w:t xml:space="preserve"> </w:t>
      </w:r>
      <w:r w:rsidRPr="0068789E">
        <w:rPr>
          <w:rFonts w:ascii="Trebuchet MS" w:hAnsi="Trebuchet MS"/>
          <w:i/>
          <w:iCs/>
          <w:color w:val="002060"/>
        </w:rPr>
        <w:t>Unite privind drepturile persoanelor</w:t>
      </w:r>
      <w:r w:rsidRPr="0068789E">
        <w:rPr>
          <w:rFonts w:ascii="Trebuchet MS" w:hAnsi="Trebuchet MS"/>
          <w:color w:val="002060"/>
        </w:rPr>
        <w:t xml:space="preserve"> </w:t>
      </w:r>
      <w:r w:rsidRPr="0068789E">
        <w:rPr>
          <w:rFonts w:ascii="Trebuchet MS" w:hAnsi="Trebuchet MS"/>
          <w:i/>
          <w:iCs/>
          <w:color w:val="002060"/>
        </w:rPr>
        <w:t xml:space="preserve">cu dizabilități </w:t>
      </w:r>
      <w:r w:rsidRPr="0068789E">
        <w:rPr>
          <w:rFonts w:ascii="Trebuchet MS" w:hAnsi="Trebuchet MS"/>
          <w:color w:val="002060"/>
        </w:rPr>
        <w:t xml:space="preserve">privind asigurarea implementării măsurilor de asigurare accesului persoanelor cu dizabilități, în condiții de egalitate cu ceilalți, la mediul fizic, la transport, </w:t>
      </w:r>
      <w:proofErr w:type="spellStart"/>
      <w:r w:rsidRPr="0068789E">
        <w:rPr>
          <w:rFonts w:ascii="Trebuchet MS" w:hAnsi="Trebuchet MS"/>
          <w:color w:val="002060"/>
        </w:rPr>
        <w:t>informaţie</w:t>
      </w:r>
      <w:proofErr w:type="spellEnd"/>
      <w:r w:rsidRPr="0068789E">
        <w:rPr>
          <w:rFonts w:ascii="Trebuchet MS" w:hAnsi="Trebuchet MS"/>
          <w:color w:val="002060"/>
        </w:rPr>
        <w:t xml:space="preserve">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mijloace de comunicare, inclusiv la tehnologiile şi sistemele informatice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de </w:t>
      </w:r>
      <w:proofErr w:type="spellStart"/>
      <w:r w:rsidRPr="0068789E">
        <w:rPr>
          <w:rFonts w:ascii="Trebuchet MS" w:hAnsi="Trebuchet MS"/>
          <w:color w:val="002060"/>
        </w:rPr>
        <w:t>comunicaţii</w:t>
      </w:r>
      <w:proofErr w:type="spellEnd"/>
      <w:r w:rsidRPr="0068789E">
        <w:rPr>
          <w:rFonts w:ascii="Trebuchet MS" w:hAnsi="Trebuchet MS"/>
          <w:color w:val="002060"/>
        </w:rPr>
        <w:t xml:space="preserve">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la alte </w:t>
      </w:r>
      <w:proofErr w:type="spellStart"/>
      <w:r w:rsidRPr="0068789E">
        <w:rPr>
          <w:rFonts w:ascii="Trebuchet MS" w:hAnsi="Trebuchet MS"/>
          <w:color w:val="002060"/>
        </w:rPr>
        <w:t>facilităţi</w:t>
      </w:r>
      <w:proofErr w:type="spellEnd"/>
      <w:r w:rsidRPr="0068789E">
        <w:rPr>
          <w:rFonts w:ascii="Trebuchet MS" w:hAnsi="Trebuchet MS"/>
          <w:color w:val="002060"/>
        </w:rPr>
        <w:t xml:space="preserve">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servicii deschise sau furnizate publicului, atât în zonele urbane, cât şi rurale.</w:t>
      </w:r>
    </w:p>
    <w:p w14:paraId="050D8343" w14:textId="77777777" w:rsidR="007673FC" w:rsidRPr="0068789E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</w:p>
    <w:p w14:paraId="055D8A49" w14:textId="11B91955" w:rsidR="00311AB4" w:rsidRPr="0068789E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002060"/>
          <w:sz w:val="22"/>
          <w:szCs w:val="22"/>
        </w:rPr>
      </w:pPr>
      <w:r w:rsidRPr="0068789E">
        <w:rPr>
          <w:b/>
          <w:color w:val="002060"/>
          <w:sz w:val="22"/>
          <w:szCs w:val="22"/>
        </w:rPr>
        <w:t xml:space="preserve">Declar că sunt pe deplin autorizat să semnez această </w:t>
      </w:r>
      <w:proofErr w:type="spellStart"/>
      <w:r w:rsidRPr="0068789E">
        <w:rPr>
          <w:b/>
          <w:color w:val="002060"/>
          <w:sz w:val="22"/>
          <w:szCs w:val="22"/>
        </w:rPr>
        <w:t>declaraţie</w:t>
      </w:r>
      <w:proofErr w:type="spellEnd"/>
      <w:r w:rsidRPr="0068789E">
        <w:rPr>
          <w:b/>
          <w:color w:val="002060"/>
          <w:sz w:val="22"/>
          <w:szCs w:val="22"/>
        </w:rPr>
        <w:t xml:space="preserve"> în numele </w:t>
      </w:r>
      <w:r w:rsidRPr="0068789E">
        <w:rPr>
          <w:color w:val="002060"/>
          <w:sz w:val="22"/>
          <w:szCs w:val="22"/>
        </w:rPr>
        <w:t xml:space="preserve">&lt;denumire </w:t>
      </w:r>
      <w:r w:rsidRPr="0068789E">
        <w:rPr>
          <w:color w:val="002060"/>
          <w:sz w:val="22"/>
          <w:szCs w:val="22"/>
          <w:shd w:val="clear" w:color="auto" w:fill="B2B2B2"/>
        </w:rPr>
        <w:t>entitate juridica</w:t>
      </w:r>
      <w:r w:rsidRPr="0068789E">
        <w:rPr>
          <w:color w:val="002060"/>
          <w:sz w:val="22"/>
          <w:szCs w:val="22"/>
        </w:rPr>
        <w:t>&gt;</w:t>
      </w:r>
    </w:p>
    <w:p w14:paraId="140C5827" w14:textId="77777777" w:rsidR="007673FC" w:rsidRPr="0068789E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</w:p>
    <w:p w14:paraId="338C29DB" w14:textId="77777777" w:rsidR="007673FC" w:rsidRPr="0068789E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</w:p>
    <w:p w14:paraId="16F1E0C9" w14:textId="77777777" w:rsidR="00694857" w:rsidRPr="0068789E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68789E">
        <w:rPr>
          <w:b/>
          <w:color w:val="002060"/>
          <w:sz w:val="22"/>
          <w:szCs w:val="22"/>
        </w:rPr>
        <w:t>&lt;</w:t>
      </w:r>
      <w:r w:rsidRPr="0068789E">
        <w:rPr>
          <w:b/>
          <w:color w:val="002060"/>
          <w:sz w:val="22"/>
          <w:szCs w:val="22"/>
          <w:shd w:val="clear" w:color="auto" w:fill="B2B2B2"/>
        </w:rPr>
        <w:t>nume</w:t>
      </w:r>
      <w:r w:rsidRPr="0068789E">
        <w:rPr>
          <w:b/>
          <w:color w:val="002060"/>
          <w:sz w:val="22"/>
          <w:szCs w:val="22"/>
        </w:rPr>
        <w:t>&gt;, &lt;</w:t>
      </w:r>
      <w:r w:rsidRPr="0068789E">
        <w:rPr>
          <w:b/>
          <w:color w:val="002060"/>
          <w:sz w:val="22"/>
          <w:szCs w:val="22"/>
          <w:shd w:val="clear" w:color="auto" w:fill="B2B2B2"/>
        </w:rPr>
        <w:t>prenume</w:t>
      </w:r>
      <w:r w:rsidRPr="0068789E">
        <w:rPr>
          <w:b/>
          <w:color w:val="002060"/>
          <w:sz w:val="22"/>
          <w:szCs w:val="22"/>
        </w:rPr>
        <w:t xml:space="preserve">&gt;, </w:t>
      </w:r>
    </w:p>
    <w:p w14:paraId="58F64113" w14:textId="77777777" w:rsidR="0035348F" w:rsidRPr="0068789E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68789E">
        <w:rPr>
          <w:b/>
          <w:color w:val="002060"/>
          <w:sz w:val="22"/>
          <w:szCs w:val="22"/>
        </w:rPr>
        <w:t>&lt;</w:t>
      </w:r>
      <w:r w:rsidRPr="0068789E">
        <w:rPr>
          <w:b/>
          <w:color w:val="002060"/>
          <w:sz w:val="22"/>
          <w:szCs w:val="22"/>
          <w:shd w:val="clear" w:color="auto" w:fill="B2B2B2"/>
        </w:rPr>
        <w:t>funcție</w:t>
      </w:r>
      <w:r w:rsidRPr="0068789E">
        <w:rPr>
          <w:b/>
          <w:color w:val="002060"/>
          <w:sz w:val="22"/>
          <w:szCs w:val="22"/>
        </w:rPr>
        <w:t xml:space="preserve">&gt;, </w:t>
      </w:r>
    </w:p>
    <w:p w14:paraId="58493256" w14:textId="331D8C26" w:rsidR="00694857" w:rsidRPr="0068789E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68789E">
        <w:rPr>
          <w:b/>
          <w:color w:val="002060"/>
          <w:sz w:val="22"/>
          <w:szCs w:val="22"/>
        </w:rPr>
        <w:t xml:space="preserve">Semnătură </w:t>
      </w:r>
    </w:p>
    <w:p w14:paraId="594B90E0" w14:textId="0A8DC185" w:rsidR="0035348F" w:rsidRPr="0068789E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68789E">
        <w:rPr>
          <w:b/>
          <w:color w:val="002060"/>
          <w:sz w:val="22"/>
          <w:szCs w:val="22"/>
        </w:rPr>
        <w:t>Dată (</w:t>
      </w:r>
      <w:proofErr w:type="spellStart"/>
      <w:r w:rsidRPr="0068789E">
        <w:rPr>
          <w:b/>
          <w:color w:val="002060"/>
          <w:sz w:val="22"/>
          <w:szCs w:val="22"/>
          <w:highlight w:val="lightGray"/>
        </w:rPr>
        <w:t>zz</w:t>
      </w:r>
      <w:proofErr w:type="spellEnd"/>
      <w:r w:rsidRPr="0068789E">
        <w:rPr>
          <w:b/>
          <w:color w:val="002060"/>
          <w:sz w:val="22"/>
          <w:szCs w:val="22"/>
          <w:highlight w:val="lightGray"/>
        </w:rPr>
        <w:t>/</w:t>
      </w:r>
      <w:proofErr w:type="spellStart"/>
      <w:r w:rsidRPr="0068789E">
        <w:rPr>
          <w:b/>
          <w:color w:val="002060"/>
          <w:sz w:val="22"/>
          <w:szCs w:val="22"/>
          <w:highlight w:val="lightGray"/>
        </w:rPr>
        <w:t>ll</w:t>
      </w:r>
      <w:proofErr w:type="spellEnd"/>
      <w:r w:rsidRPr="0068789E">
        <w:rPr>
          <w:b/>
          <w:color w:val="002060"/>
          <w:sz w:val="22"/>
          <w:szCs w:val="22"/>
          <w:highlight w:val="lightGray"/>
        </w:rPr>
        <w:t>/</w:t>
      </w:r>
      <w:proofErr w:type="spellStart"/>
      <w:r w:rsidRPr="0068789E">
        <w:rPr>
          <w:b/>
          <w:color w:val="002060"/>
          <w:sz w:val="22"/>
          <w:szCs w:val="22"/>
          <w:highlight w:val="lightGray"/>
        </w:rPr>
        <w:t>aaaa</w:t>
      </w:r>
      <w:proofErr w:type="spellEnd"/>
      <w:r w:rsidRPr="0068789E">
        <w:rPr>
          <w:b/>
          <w:color w:val="002060"/>
          <w:sz w:val="22"/>
          <w:szCs w:val="22"/>
        </w:rPr>
        <w:t>)</w:t>
      </w:r>
      <w:r w:rsidR="00DD4B93" w:rsidRPr="0068789E">
        <w:rPr>
          <w:b/>
          <w:color w:val="002060"/>
          <w:sz w:val="22"/>
          <w:szCs w:val="22"/>
        </w:rPr>
        <w:t xml:space="preserve"> </w:t>
      </w:r>
    </w:p>
    <w:sectPr w:rsidR="0035348F" w:rsidRPr="0068789E" w:rsidSect="003C05E2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13C94" w14:textId="77777777" w:rsidR="00A347E2" w:rsidRDefault="00A347E2">
      <w:pPr>
        <w:spacing w:after="0" w:line="240" w:lineRule="auto"/>
      </w:pPr>
      <w:r>
        <w:separator/>
      </w:r>
    </w:p>
  </w:endnote>
  <w:endnote w:type="continuationSeparator" w:id="0">
    <w:p w14:paraId="0FD73277" w14:textId="77777777" w:rsidR="00A347E2" w:rsidRDefault="00A3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2F423" w14:textId="77777777" w:rsidR="00A347E2" w:rsidRDefault="00A347E2">
      <w:pPr>
        <w:spacing w:after="0" w:line="240" w:lineRule="auto"/>
      </w:pPr>
      <w:r>
        <w:separator/>
      </w:r>
    </w:p>
  </w:footnote>
  <w:footnote w:type="continuationSeparator" w:id="0">
    <w:p w14:paraId="50D5D883" w14:textId="77777777" w:rsidR="00A347E2" w:rsidRDefault="00A3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31722800">
    <w:abstractNumId w:val="4"/>
  </w:num>
  <w:num w:numId="2" w16cid:durableId="694039071">
    <w:abstractNumId w:val="1"/>
  </w:num>
  <w:num w:numId="3" w16cid:durableId="1521241738">
    <w:abstractNumId w:val="5"/>
  </w:num>
  <w:num w:numId="4" w16cid:durableId="373382889">
    <w:abstractNumId w:val="3"/>
  </w:num>
  <w:num w:numId="5" w16cid:durableId="761948134">
    <w:abstractNumId w:val="2"/>
  </w:num>
  <w:num w:numId="6" w16cid:durableId="1454444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55507"/>
    <w:rsid w:val="00062D81"/>
    <w:rsid w:val="000755DB"/>
    <w:rsid w:val="00092D65"/>
    <w:rsid w:val="000E556B"/>
    <w:rsid w:val="00174C25"/>
    <w:rsid w:val="00192F34"/>
    <w:rsid w:val="00193DF2"/>
    <w:rsid w:val="0019423B"/>
    <w:rsid w:val="0019569F"/>
    <w:rsid w:val="001B1F45"/>
    <w:rsid w:val="001B2B63"/>
    <w:rsid w:val="001C10E3"/>
    <w:rsid w:val="002143EE"/>
    <w:rsid w:val="00231C4D"/>
    <w:rsid w:val="0025176F"/>
    <w:rsid w:val="002B7CF4"/>
    <w:rsid w:val="002F05AE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B2AC0"/>
    <w:rsid w:val="003C05E2"/>
    <w:rsid w:val="003C403D"/>
    <w:rsid w:val="003E151B"/>
    <w:rsid w:val="00441D08"/>
    <w:rsid w:val="004501E9"/>
    <w:rsid w:val="004528F8"/>
    <w:rsid w:val="004544CE"/>
    <w:rsid w:val="00463801"/>
    <w:rsid w:val="004B3C66"/>
    <w:rsid w:val="004B52C0"/>
    <w:rsid w:val="004C3718"/>
    <w:rsid w:val="00517B96"/>
    <w:rsid w:val="005379DF"/>
    <w:rsid w:val="005543A6"/>
    <w:rsid w:val="00584804"/>
    <w:rsid w:val="00593390"/>
    <w:rsid w:val="005954C9"/>
    <w:rsid w:val="005B721A"/>
    <w:rsid w:val="005E3F98"/>
    <w:rsid w:val="005F0241"/>
    <w:rsid w:val="005F46E9"/>
    <w:rsid w:val="005F578F"/>
    <w:rsid w:val="00637403"/>
    <w:rsid w:val="00663721"/>
    <w:rsid w:val="00673026"/>
    <w:rsid w:val="00681EA5"/>
    <w:rsid w:val="0068789E"/>
    <w:rsid w:val="00694857"/>
    <w:rsid w:val="00695127"/>
    <w:rsid w:val="006A3B9D"/>
    <w:rsid w:val="006C682D"/>
    <w:rsid w:val="006D08C4"/>
    <w:rsid w:val="006F0A64"/>
    <w:rsid w:val="006F6A12"/>
    <w:rsid w:val="00721CB6"/>
    <w:rsid w:val="0073653B"/>
    <w:rsid w:val="00751427"/>
    <w:rsid w:val="0075429B"/>
    <w:rsid w:val="007673FC"/>
    <w:rsid w:val="00785B1A"/>
    <w:rsid w:val="00796610"/>
    <w:rsid w:val="007C11F6"/>
    <w:rsid w:val="007D7CDF"/>
    <w:rsid w:val="007F41BC"/>
    <w:rsid w:val="008151E3"/>
    <w:rsid w:val="00830349"/>
    <w:rsid w:val="00831A56"/>
    <w:rsid w:val="00895132"/>
    <w:rsid w:val="00896626"/>
    <w:rsid w:val="008969F3"/>
    <w:rsid w:val="008B1D2F"/>
    <w:rsid w:val="008B2BB2"/>
    <w:rsid w:val="008B34F7"/>
    <w:rsid w:val="008C74D5"/>
    <w:rsid w:val="008D445A"/>
    <w:rsid w:val="008D6A9C"/>
    <w:rsid w:val="0092567A"/>
    <w:rsid w:val="0095169C"/>
    <w:rsid w:val="0098229F"/>
    <w:rsid w:val="009831CC"/>
    <w:rsid w:val="0098506A"/>
    <w:rsid w:val="00992952"/>
    <w:rsid w:val="009976D9"/>
    <w:rsid w:val="009C41AC"/>
    <w:rsid w:val="009D4A62"/>
    <w:rsid w:val="009E7ED4"/>
    <w:rsid w:val="009F7BD7"/>
    <w:rsid w:val="00A01E66"/>
    <w:rsid w:val="00A14B7C"/>
    <w:rsid w:val="00A232DE"/>
    <w:rsid w:val="00A347E2"/>
    <w:rsid w:val="00A36A82"/>
    <w:rsid w:val="00A37BF1"/>
    <w:rsid w:val="00A62DEF"/>
    <w:rsid w:val="00A667B5"/>
    <w:rsid w:val="00A908EC"/>
    <w:rsid w:val="00A913AE"/>
    <w:rsid w:val="00AB0CDA"/>
    <w:rsid w:val="00AD657E"/>
    <w:rsid w:val="00AF231D"/>
    <w:rsid w:val="00B01FD4"/>
    <w:rsid w:val="00B21B72"/>
    <w:rsid w:val="00B30149"/>
    <w:rsid w:val="00B33C7F"/>
    <w:rsid w:val="00B466BA"/>
    <w:rsid w:val="00B5430D"/>
    <w:rsid w:val="00B5464D"/>
    <w:rsid w:val="00B54FC5"/>
    <w:rsid w:val="00B67DB5"/>
    <w:rsid w:val="00B77F4F"/>
    <w:rsid w:val="00BA2CD4"/>
    <w:rsid w:val="00BD55D5"/>
    <w:rsid w:val="00BE3929"/>
    <w:rsid w:val="00BE5757"/>
    <w:rsid w:val="00BF035E"/>
    <w:rsid w:val="00BF2DEF"/>
    <w:rsid w:val="00BF4B1A"/>
    <w:rsid w:val="00C051B1"/>
    <w:rsid w:val="00C0719B"/>
    <w:rsid w:val="00C2679E"/>
    <w:rsid w:val="00C27847"/>
    <w:rsid w:val="00C64D98"/>
    <w:rsid w:val="00C652DD"/>
    <w:rsid w:val="00C75AAE"/>
    <w:rsid w:val="00C90EFC"/>
    <w:rsid w:val="00C95637"/>
    <w:rsid w:val="00CA601F"/>
    <w:rsid w:val="00CD062E"/>
    <w:rsid w:val="00D309A0"/>
    <w:rsid w:val="00D61D10"/>
    <w:rsid w:val="00D6578C"/>
    <w:rsid w:val="00DB7E96"/>
    <w:rsid w:val="00DC71B2"/>
    <w:rsid w:val="00DD26FF"/>
    <w:rsid w:val="00DD3A23"/>
    <w:rsid w:val="00DD4B93"/>
    <w:rsid w:val="00DE1C7F"/>
    <w:rsid w:val="00DE2BBD"/>
    <w:rsid w:val="00DE5790"/>
    <w:rsid w:val="00E11982"/>
    <w:rsid w:val="00E137C7"/>
    <w:rsid w:val="00E30336"/>
    <w:rsid w:val="00E32FEC"/>
    <w:rsid w:val="00E43337"/>
    <w:rsid w:val="00E75396"/>
    <w:rsid w:val="00E7541E"/>
    <w:rsid w:val="00E81552"/>
    <w:rsid w:val="00E83F61"/>
    <w:rsid w:val="00EA4742"/>
    <w:rsid w:val="00EC6B63"/>
    <w:rsid w:val="00ED03BA"/>
    <w:rsid w:val="00EE24E5"/>
    <w:rsid w:val="00F0096C"/>
    <w:rsid w:val="00F040AB"/>
    <w:rsid w:val="00F72949"/>
    <w:rsid w:val="00F801D3"/>
    <w:rsid w:val="00F849A4"/>
    <w:rsid w:val="00F90CFD"/>
    <w:rsid w:val="00FA1045"/>
    <w:rsid w:val="00FD13FE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412D1-DAC6-4453-9F04-5EA08B3F5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2</cp:revision>
  <cp:lastPrinted>2025-03-26T15:41:00Z</cp:lastPrinted>
  <dcterms:created xsi:type="dcterms:W3CDTF">2025-03-28T11:13:00Z</dcterms:created>
  <dcterms:modified xsi:type="dcterms:W3CDTF">2025-03-28T11:13:00Z</dcterms:modified>
  <dc:language>en-GB</dc:language>
</cp:coreProperties>
</file>